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7A122D6A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FD36A8">
        <w:rPr>
          <w:rFonts w:ascii="Garamond" w:hAnsi="Garamond"/>
          <w:sz w:val="24"/>
          <w:szCs w:val="24"/>
        </w:rPr>
        <w:t>3</w:t>
      </w:r>
      <w:r w:rsidR="006E2B31">
        <w:rPr>
          <w:rFonts w:ascii="Garamond" w:hAnsi="Garamond"/>
          <w:sz w:val="24"/>
          <w:szCs w:val="24"/>
        </w:rPr>
        <w:t>1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5020E206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E2B31" w:rsidRPr="007B71D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https://zakazky.zcu.cz/contract_display_5388.html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497C94E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710999">
        <w:rPr>
          <w:rFonts w:ascii="Garamond" w:hAnsi="Garamond" w:cs="Arial"/>
          <w:sz w:val="22"/>
          <w:szCs w:val="22"/>
        </w:rPr>
        <w:t>01</w:t>
      </w:r>
      <w:r w:rsidR="009A621D">
        <w:rPr>
          <w:rFonts w:ascii="Garamond" w:hAnsi="Garamond" w:cs="Arial"/>
          <w:sz w:val="22"/>
          <w:szCs w:val="22"/>
        </w:rPr>
        <w:t>.0</w:t>
      </w:r>
      <w:r w:rsidR="00FD36A8">
        <w:rPr>
          <w:rFonts w:ascii="Garamond" w:hAnsi="Garamond" w:cs="Arial"/>
          <w:sz w:val="22"/>
          <w:szCs w:val="22"/>
        </w:rPr>
        <w:t>8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6E2B31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617EC" w14:textId="77777777" w:rsidR="0060771B" w:rsidRDefault="0060771B" w:rsidP="00795AAC">
      <w:r>
        <w:separator/>
      </w:r>
    </w:p>
  </w:endnote>
  <w:endnote w:type="continuationSeparator" w:id="0">
    <w:p w14:paraId="2C2A2999" w14:textId="77777777" w:rsidR="0060771B" w:rsidRDefault="0060771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188BA" w14:textId="77777777" w:rsidR="0060771B" w:rsidRDefault="0060771B" w:rsidP="00795AAC">
      <w:r>
        <w:separator/>
      </w:r>
    </w:p>
  </w:footnote>
  <w:footnote w:type="continuationSeparator" w:id="0">
    <w:p w14:paraId="0194BF96" w14:textId="77777777" w:rsidR="0060771B" w:rsidRDefault="0060771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B7E06"/>
    <w:rsid w:val="004C0CED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0531"/>
    <w:rsid w:val="0055137A"/>
    <w:rsid w:val="00571557"/>
    <w:rsid w:val="00591CE0"/>
    <w:rsid w:val="00592FF9"/>
    <w:rsid w:val="00594070"/>
    <w:rsid w:val="005A032C"/>
    <w:rsid w:val="005A575C"/>
    <w:rsid w:val="005B0DE0"/>
    <w:rsid w:val="005C01F9"/>
    <w:rsid w:val="005C1411"/>
    <w:rsid w:val="005C1E8D"/>
    <w:rsid w:val="005D06B7"/>
    <w:rsid w:val="005E1AA8"/>
    <w:rsid w:val="005E393E"/>
    <w:rsid w:val="005E599C"/>
    <w:rsid w:val="0060771B"/>
    <w:rsid w:val="006135F9"/>
    <w:rsid w:val="006168A1"/>
    <w:rsid w:val="00617021"/>
    <w:rsid w:val="0063284D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2C63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88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J/Pq5LOe9APB3ApowwLrkQwNEseoXWoC7tr76Ih7l5A=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4YtgMiEQybIwvgj952v5knDZpkXngWnAF+OpVmbiaoA=</DigestValue>
    </Reference>
  </SignedInfo>
  <SignatureValue>J678EK9LHkxqbhoQpsqjuZYVwviwCfaJYaENrMOd0PvJHzckEJ/QjXwwR/hsn8S9N8vdRj487Lcb
bZQkX4WfSCdQKZL3aRHUpKCFI/G1DjYIbV8NKPr0jLyEIAT6DVVGD9/o5EKMw4kWcdzcNjyCgKGt
IXrHheDQbsabBhAB8doAdBIhqWp4QIemRiq0ULbxJ+3EkYGxb7kxGxRKTaZKzCI9O6bRC3agPaNP
hRHpnRTtD9MFXeYU4YXz/13Z1P58L5mweIeLAlagqv296kIwjW7hKFPNEZJr/kKnxtcyI+lNQUy2
3BGyW6uJ7sQ/qRofjTPN1wJA9iAsehIUBp08SA==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axFW1WLqTOe1NVAyHclBgcM+AP1E2JLLsz1UszGHkug=</DigestValue>
      </Reference>
      <Reference URI="/word/document.xml?ContentType=application/vnd.openxmlformats-officedocument.wordprocessingml.document.main+xml">
        <DigestMethod Algorithm="http://www.w3.org/2001/04/xmlenc#sha256"/>
        <DigestValue>0j2/taNwuQ2C1rRBsG9yKuHZMtLDLk3+Ol8x1yJ8iTI=</DigestValue>
      </Reference>
      <Reference URI="/word/endnotes.xml?ContentType=application/vnd.openxmlformats-officedocument.wordprocessingml.endnotes+xml">
        <DigestMethod Algorithm="http://www.w3.org/2001/04/xmlenc#sha256"/>
        <DigestValue>mjphOEfxxIzvZ9oxDB8zUun22IrMC4ZnjBijd3AkAZE=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FMxT/c0cttz8JnjlrHCmDHlU0TkbSvb+1bIlcIKQhYA=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4q9W4D+Lxj7QxEYFIbNJBClAjgP4qm3tBqK38ZrOAIM=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2022-07-20T06:09:15Z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2022-07-20T06:09:15Z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873006-313F-4936-ADD0-173A72333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42</cp:revision>
  <cp:lastPrinted>2018-08-08T13:48:00Z</cp:lastPrinted>
  <dcterms:created xsi:type="dcterms:W3CDTF">2021-09-20T07:59:00Z</dcterms:created>
  <dcterms:modified xsi:type="dcterms:W3CDTF">2022-07-20T06:09:00Z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